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493" w:rsidRDefault="00F34493"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3C25F4" w:rsidRDefault="00751D2A" w:rsidP="002C48E7">
      <w:pPr>
        <w:pStyle w:val="Zkladntextodsazen"/>
        <w:spacing w:before="120" w:after="120"/>
        <w:jc w:val="center"/>
        <w:rPr>
          <w:rFonts w:ascii="Arial" w:hAnsi="Arial" w:cs="Arial"/>
          <w:b/>
          <w:sz w:val="22"/>
          <w:szCs w:val="22"/>
        </w:rPr>
      </w:pPr>
      <w:r w:rsidRPr="00751D2A">
        <w:rPr>
          <w:rFonts w:ascii="Arial" w:hAnsi="Arial" w:cs="Arial"/>
          <w:b/>
          <w:sz w:val="22"/>
          <w:szCs w:val="22"/>
        </w:rPr>
        <w:t>II/345 Golčův Jeníkov – Ždírec nad Doubravou, propustek 345-015P Kraborovice</w:t>
      </w:r>
    </w:p>
    <w:p w:rsidR="00231C72" w:rsidRDefault="00231C72"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Pr="00022EFF"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rsidR="00022EFF" w:rsidRDefault="00022EFF" w:rsidP="00022EFF">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rsidR="00022EFF" w:rsidRDefault="00022EFF" w:rsidP="00022EFF">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hAnsi="Arial" w:cs="Arial"/>
          <w:sz w:val="22"/>
          <w:szCs w:val="22"/>
        </w:rPr>
        <w:t xml:space="preserve">Ing. Jan </w:t>
      </w:r>
      <w:proofErr w:type="spellStart"/>
      <w:r>
        <w:rPr>
          <w:rFonts w:ascii="Arial" w:hAnsi="Arial" w:cs="Arial"/>
          <w:sz w:val="22"/>
          <w:szCs w:val="22"/>
        </w:rPr>
        <w:t>Hyliš</w:t>
      </w:r>
      <w:proofErr w:type="spellEnd"/>
      <w:r>
        <w:rPr>
          <w:rFonts w:ascii="Arial" w:hAnsi="Arial" w:cs="Arial"/>
          <w:sz w:val="22"/>
          <w:szCs w:val="22"/>
        </w:rPr>
        <w:t>,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751D2A">
        <w:rPr>
          <w:rFonts w:ascii="Arial" w:eastAsia="MS Mincho" w:hAnsi="Arial" w:cs="Arial"/>
          <w:sz w:val="22"/>
          <w:szCs w:val="22"/>
        </w:rPr>
        <w:t>Irena Šedová</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751D2A" w:rsidRPr="00751D2A">
        <w:rPr>
          <w:rFonts w:ascii="Arial" w:hAnsi="Arial" w:cs="Arial"/>
          <w:sz w:val="22"/>
          <w:szCs w:val="22"/>
        </w:rPr>
        <w:t>4050005000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551A84" w:rsidRDefault="00637C60" w:rsidP="00751D2A">
      <w:pPr>
        <w:pStyle w:val="Zkladntextodsazen21"/>
        <w:numPr>
          <w:ilvl w:val="1"/>
          <w:numId w:val="19"/>
        </w:numPr>
        <w:spacing w:line="264" w:lineRule="auto"/>
        <w:rPr>
          <w:rFonts w:ascii="Arial" w:hAnsi="Arial" w:cs="Arial"/>
          <w:sz w:val="22"/>
          <w:szCs w:val="22"/>
        </w:rPr>
      </w:pPr>
      <w:r w:rsidRPr="00751D2A">
        <w:rPr>
          <w:rFonts w:ascii="Arial" w:hAnsi="Arial" w:cs="Arial"/>
          <w:sz w:val="22"/>
          <w:szCs w:val="22"/>
        </w:rPr>
        <w:lastRenderedPageBreak/>
        <w:t>Výkon funkce koordinátora bezpečnosti a ochrany zdraví při práci na staveništi (dále jen “koordinátor BOZP“) bude vykonáván na stavbě</w:t>
      </w:r>
      <w:r w:rsidRPr="00751D2A">
        <w:rPr>
          <w:rFonts w:ascii="Arial" w:hAnsi="Arial" w:cs="Arial"/>
          <w:b/>
          <w:sz w:val="22"/>
          <w:szCs w:val="22"/>
        </w:rPr>
        <w:t xml:space="preserve">: </w:t>
      </w:r>
      <w:r w:rsidR="00074E18" w:rsidRPr="00751D2A">
        <w:rPr>
          <w:rFonts w:ascii="Arial" w:hAnsi="Arial" w:cs="Arial"/>
          <w:b/>
          <w:sz w:val="22"/>
          <w:szCs w:val="22"/>
        </w:rPr>
        <w:t xml:space="preserve"> </w:t>
      </w:r>
      <w:r w:rsidR="00751D2A" w:rsidRPr="00751D2A">
        <w:rPr>
          <w:rFonts w:ascii="Arial" w:hAnsi="Arial" w:cs="Arial"/>
          <w:b/>
          <w:sz w:val="22"/>
          <w:szCs w:val="22"/>
        </w:rPr>
        <w:t>II/345 Golčův Jeníkov – Ždírec nad Doubravou, propustek 345-015P Kraborovice</w:t>
      </w:r>
      <w:r w:rsidR="00C9452E" w:rsidRPr="00751D2A">
        <w:rPr>
          <w:rFonts w:ascii="Arial" w:hAnsi="Arial" w:cs="Arial"/>
          <w:sz w:val="22"/>
          <w:szCs w:val="22"/>
        </w:rPr>
        <w:t xml:space="preserve">, která bude realizována dle </w:t>
      </w:r>
      <w:r w:rsidR="00AE3471" w:rsidRPr="00751D2A">
        <w:rPr>
          <w:rFonts w:ascii="Arial" w:hAnsi="Arial" w:cs="Arial"/>
          <w:sz w:val="22"/>
          <w:szCs w:val="22"/>
        </w:rPr>
        <w:t xml:space="preserve">projektové dokumentace </w:t>
      </w:r>
      <w:r w:rsidR="00751D2A" w:rsidRPr="00751D2A">
        <w:rPr>
          <w:rFonts w:ascii="Arial" w:hAnsi="Arial" w:cs="Arial"/>
          <w:sz w:val="22"/>
          <w:szCs w:val="22"/>
        </w:rPr>
        <w:t>II/345 Golčův Jeníkov – Ždírec nad Doubravou, propustek 345-015P, Kraborovice zpracované ve stupni PDPS společností VYSPLAN, s. r. o., 8. března 4812/2a, 586 01 Jihlava, IČO 27717089 v roce 2019.</w:t>
      </w:r>
    </w:p>
    <w:p w:rsidR="00751D2A" w:rsidRDefault="00751D2A" w:rsidP="00751D2A">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č. 591/2006 Sb.</w:t>
      </w:r>
      <w:r w:rsidR="0055205E">
        <w:rPr>
          <w:rFonts w:cs="Arial"/>
          <w:szCs w:val="22"/>
        </w:rPr>
        <w:t xml:space="preserve"> </w:t>
      </w:r>
      <w:r w:rsidR="0055205E" w:rsidRPr="0055205E">
        <w:rPr>
          <w:rFonts w:cs="Arial"/>
          <w:szCs w:val="22"/>
        </w:rPr>
        <w:t>o bližších minimálních požadavcích na bezpečnost a ochranu zdraví při práci na staveništích, ve znění pozdějších předpisů</w:t>
      </w:r>
      <w:r w:rsidR="00637C60" w:rsidRPr="005C1B65">
        <w:rPr>
          <w:rFonts w:cs="Arial"/>
          <w:szCs w:val="22"/>
        </w:rPr>
        <w:t xml:space="preserve">,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E60862">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E60862">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7D0B9A">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E60862">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DD02BC">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Zprovoznění stavby, předčasné užívání stavby</w:t>
      </w:r>
      <w:r w:rsidRPr="00AE3471">
        <w:rPr>
          <w:rFonts w:ascii="Arial" w:hAnsi="Arial" w:cs="Arial"/>
          <w:sz w:val="22"/>
          <w:szCs w:val="22"/>
          <w:lang w:val="x-none" w:eastAsia="x-none"/>
        </w:rPr>
        <w:tab/>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do 31. 0</w:t>
      </w:r>
      <w:r w:rsidR="00751D2A">
        <w:rPr>
          <w:rFonts w:ascii="Arial" w:hAnsi="Arial" w:cs="Arial"/>
          <w:sz w:val="22"/>
          <w:szCs w:val="22"/>
          <w:lang w:eastAsia="x-none"/>
        </w:rPr>
        <w:t>7</w:t>
      </w:r>
      <w:r w:rsidRPr="00AE3471">
        <w:rPr>
          <w:rFonts w:ascii="Arial" w:hAnsi="Arial" w:cs="Arial"/>
          <w:sz w:val="22"/>
          <w:szCs w:val="22"/>
          <w:lang w:val="x-none" w:eastAsia="x-none"/>
        </w:rPr>
        <w:t xml:space="preserve">. 2020 </w:t>
      </w:r>
    </w:p>
    <w:p w:rsidR="00AE3471" w:rsidRPr="00AE3471" w:rsidRDefault="00AE3471" w:rsidP="00AE3471">
      <w:pPr>
        <w:spacing w:line="288" w:lineRule="auto"/>
        <w:jc w:val="both"/>
        <w:rPr>
          <w:rFonts w:ascii="Arial" w:hAnsi="Arial" w:cs="Arial"/>
          <w:sz w:val="22"/>
          <w:szCs w:val="22"/>
          <w:lang w:val="x-none" w:eastAsia="x-none"/>
        </w:rPr>
      </w:pPr>
      <w:r w:rsidRPr="00AE3471">
        <w:rPr>
          <w:rFonts w:ascii="Arial" w:hAnsi="Arial" w:cs="Arial"/>
          <w:sz w:val="22"/>
          <w:szCs w:val="22"/>
          <w:lang w:val="x-none" w:eastAsia="x-none"/>
        </w:rPr>
        <w:t>Dokončení díla vč. předání kompletní dokladové části</w:t>
      </w:r>
      <w:r w:rsidRPr="00AE3471">
        <w:rPr>
          <w:rFonts w:ascii="Arial" w:hAnsi="Arial" w:cs="Arial"/>
          <w:sz w:val="22"/>
          <w:szCs w:val="22"/>
          <w:lang w:val="x-none" w:eastAsia="x-none"/>
        </w:rPr>
        <w:tab/>
      </w:r>
      <w:r w:rsidRPr="00AE3471">
        <w:rPr>
          <w:rFonts w:ascii="Arial" w:hAnsi="Arial" w:cs="Arial"/>
          <w:sz w:val="22"/>
          <w:szCs w:val="22"/>
          <w:lang w:val="x-none" w:eastAsia="x-none"/>
        </w:rPr>
        <w:tab/>
      </w:r>
      <w:r>
        <w:rPr>
          <w:rFonts w:ascii="Arial" w:hAnsi="Arial" w:cs="Arial"/>
          <w:sz w:val="22"/>
          <w:szCs w:val="22"/>
          <w:lang w:val="x-none" w:eastAsia="x-none"/>
        </w:rPr>
        <w:tab/>
      </w:r>
      <w:r w:rsidRPr="00AE3471">
        <w:rPr>
          <w:rFonts w:ascii="Arial" w:hAnsi="Arial" w:cs="Arial"/>
          <w:sz w:val="22"/>
          <w:szCs w:val="22"/>
          <w:lang w:val="x-none" w:eastAsia="x-none"/>
        </w:rPr>
        <w:t xml:space="preserve">do </w:t>
      </w:r>
      <w:r w:rsidR="00751D2A">
        <w:rPr>
          <w:rFonts w:ascii="Arial" w:hAnsi="Arial" w:cs="Arial"/>
          <w:sz w:val="22"/>
          <w:szCs w:val="22"/>
          <w:lang w:eastAsia="x-none"/>
        </w:rPr>
        <w:t>3</w:t>
      </w:r>
      <w:r w:rsidRPr="00AE3471">
        <w:rPr>
          <w:rFonts w:ascii="Arial" w:hAnsi="Arial" w:cs="Arial"/>
          <w:sz w:val="22"/>
          <w:szCs w:val="22"/>
          <w:lang w:val="x-none" w:eastAsia="x-none"/>
        </w:rPr>
        <w:t xml:space="preserve">1. </w:t>
      </w:r>
      <w:r w:rsidR="00751D2A">
        <w:rPr>
          <w:rFonts w:ascii="Arial" w:hAnsi="Arial" w:cs="Arial"/>
          <w:sz w:val="22"/>
          <w:szCs w:val="22"/>
          <w:lang w:eastAsia="x-none"/>
        </w:rPr>
        <w:t>08</w:t>
      </w:r>
      <w:r w:rsidRPr="00AE3471">
        <w:rPr>
          <w:rFonts w:ascii="Arial" w:hAnsi="Arial" w:cs="Arial"/>
          <w:sz w:val="22"/>
          <w:szCs w:val="22"/>
          <w:lang w:val="x-none" w:eastAsia="x-none"/>
        </w:rPr>
        <w:t>. 2020</w:t>
      </w:r>
    </w:p>
    <w:p w:rsidR="00551A84" w:rsidRPr="005C1B65" w:rsidRDefault="00551A84" w:rsidP="00551A84">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751D2A">
        <w:rPr>
          <w:rFonts w:ascii="Arial" w:hAnsi="Arial"/>
          <w:sz w:val="22"/>
        </w:rPr>
        <w:t>08</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473D0">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DD02BC">
        <w:rPr>
          <w:rFonts w:ascii="Arial" w:hAnsi="Arial"/>
          <w:sz w:val="22"/>
        </w:rPr>
        <w:t xml:space="preserve">5 </w:t>
      </w:r>
      <w:r w:rsidR="005229BF">
        <w:rPr>
          <w:rFonts w:ascii="Arial" w:hAnsi="Arial" w:cs="Arial"/>
          <w:sz w:val="22"/>
          <w:szCs w:val="22"/>
        </w:rPr>
        <w:t>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DD02BC" w:rsidP="001204F8">
            <w:pPr>
              <w:jc w:val="center"/>
              <w:rPr>
                <w:rFonts w:ascii="Arial" w:hAnsi="Arial" w:cs="Arial"/>
                <w:bCs/>
              </w:rPr>
            </w:pPr>
            <w:r>
              <w:rPr>
                <w:rFonts w:ascii="Arial" w:hAnsi="Arial" w:cs="Arial"/>
                <w:bCs/>
              </w:rPr>
              <w:t>5</w:t>
            </w:r>
            <w:bookmarkStart w:id="0" w:name="_GoBack"/>
            <w:bookmarkEnd w:id="0"/>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Default="003B7F43" w:rsidP="00924FDB">
      <w:pPr>
        <w:pStyle w:val="Zkladntextodsazen"/>
        <w:jc w:val="both"/>
        <w:rPr>
          <w:rFonts w:ascii="Arial" w:hAnsi="Arial"/>
          <w:b/>
          <w:sz w:val="22"/>
        </w:rPr>
      </w:pPr>
    </w:p>
    <w:p w:rsidR="00FA47EB" w:rsidRPr="00A05141" w:rsidRDefault="00FA47EB" w:rsidP="00924FDB">
      <w:pPr>
        <w:pStyle w:val="Zkladntextodsazen"/>
        <w:jc w:val="both"/>
        <w:rPr>
          <w:rFonts w:ascii="Arial" w:hAnsi="Arial"/>
          <w:b/>
          <w:sz w:val="22"/>
        </w:rPr>
      </w:pPr>
    </w:p>
    <w:p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8D3B4E" w:rsidRDefault="008D3B4E"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FA47EB" w:rsidRDefault="00FA47EB" w:rsidP="008D3B4E">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w:t>
      </w:r>
    </w:p>
    <w:p w:rsidR="00CB322E"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B900A8" w:rsidRPr="00B900A8">
        <w:rPr>
          <w:rFonts w:ascii="Arial" w:hAnsi="Arial" w:cs="Arial"/>
          <w:sz w:val="22"/>
          <w:szCs w:val="22"/>
        </w:rPr>
        <w:t>II/345 Golčův Jeníkov – Ždírec nad Doubravou, propustek 345-015P Kraborovice</w:t>
      </w:r>
      <w:r w:rsidR="00B900A8">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7D0B9A">
        <w:rPr>
          <w:rFonts w:ascii="Arial" w:hAnsi="Arial" w:cs="Arial"/>
          <w:spacing w:val="4"/>
          <w:sz w:val="22"/>
          <w:szCs w:val="22"/>
        </w:rPr>
        <w:t>příkazníke</w:t>
      </w:r>
      <w:r w:rsidR="000B7A5F" w:rsidRPr="006E2BC3">
        <w:rPr>
          <w:rFonts w:ascii="Arial" w:hAnsi="Arial" w:cs="Arial"/>
          <w:spacing w:val="4"/>
          <w:sz w:val="22"/>
          <w:szCs w:val="22"/>
        </w:rPr>
        <w:t xml:space="preserv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FA47EB" w:rsidRDefault="00FA47EB" w:rsidP="002C48E7">
      <w:pPr>
        <w:pStyle w:val="Zkladntextodsazen"/>
        <w:spacing w:before="120" w:after="120"/>
        <w:jc w:val="center"/>
        <w:rPr>
          <w:rFonts w:ascii="Arial" w:hAnsi="Arial" w:cs="Arial"/>
          <w:b/>
          <w:sz w:val="22"/>
          <w:szCs w:val="22"/>
        </w:rPr>
      </w:pPr>
    </w:p>
    <w:p w:rsidR="00FA47EB" w:rsidRDefault="00FA47EB" w:rsidP="002C48E7">
      <w:pPr>
        <w:pStyle w:val="Zkladntextodsazen"/>
        <w:spacing w:before="120" w:after="120"/>
        <w:jc w:val="center"/>
        <w:rPr>
          <w:rFonts w:ascii="Arial" w:hAnsi="Arial" w:cs="Arial"/>
          <w:b/>
          <w:sz w:val="22"/>
          <w:szCs w:val="22"/>
        </w:rPr>
      </w:pPr>
    </w:p>
    <w:p w:rsidR="00FA47EB" w:rsidRDefault="00FA47EB"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09390F">
        <w:rPr>
          <w:rFonts w:ascii="Arial" w:hAnsi="Arial" w:cs="Arial"/>
          <w:spacing w:val="-6"/>
          <w:sz w:val="22"/>
          <w:szCs w:val="22"/>
        </w:rPr>
        <w:lastRenderedPageBreak/>
        <w:t>Příkazník</w:t>
      </w:r>
      <w:r w:rsidR="00F346AC" w:rsidRPr="0009390F">
        <w:rPr>
          <w:rFonts w:ascii="Arial" w:hAnsi="Arial" w:cs="Arial"/>
          <w:spacing w:val="-6"/>
          <w:sz w:val="22"/>
          <w:szCs w:val="22"/>
        </w:rPr>
        <w:t xml:space="preserve"> se zavazuje, že po celou dobu plnění svého závazku z této smlouvy bude mít na vlastní</w:t>
      </w:r>
      <w:r w:rsidR="00F346AC" w:rsidRPr="005C1B65">
        <w:rPr>
          <w:rFonts w:ascii="Arial" w:hAnsi="Arial" w:cs="Arial"/>
          <w:sz w:val="22"/>
          <w:szCs w:val="22"/>
        </w:rPr>
        <w:t xml:space="preserve"> </w:t>
      </w:r>
      <w:r w:rsidR="00F346AC" w:rsidRPr="00C143F5">
        <w:rPr>
          <w:rFonts w:ascii="Arial" w:hAnsi="Arial" w:cs="Arial"/>
          <w:spacing w:val="2"/>
          <w:sz w:val="22"/>
          <w:szCs w:val="22"/>
        </w:rPr>
        <w:t>náklady sjednáno profesní pojištění odpovědnosti za škodu způsobenou třetím osobám vyplývající</w:t>
      </w:r>
      <w:r w:rsidR="00F346AC"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00F346AC"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EE131B" w:rsidRPr="00EE131B" w:rsidRDefault="00EE131B" w:rsidP="00EE131B">
      <w:pPr>
        <w:pStyle w:val="Odstavecseseznamem"/>
        <w:rPr>
          <w:rFonts w:ascii="Arial" w:hAnsi="Arial" w:cs="Arial"/>
          <w:sz w:val="4"/>
          <w:szCs w:val="4"/>
        </w:rPr>
      </w:pP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FA47EB" w:rsidRDefault="00FA47EB"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7D0B9A">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E6086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7D0B9A">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F34493" w:rsidRPr="0044065A" w:rsidRDefault="00F34493"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7D0B9A">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F34493">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F34493">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34493">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D02B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D02B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2EFF"/>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77F9A"/>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2277C"/>
    <w:rsid w:val="00231C72"/>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AB3"/>
    <w:rsid w:val="004F2BFF"/>
    <w:rsid w:val="004F7B80"/>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51A84"/>
    <w:rsid w:val="0055205E"/>
    <w:rsid w:val="00565613"/>
    <w:rsid w:val="005746CE"/>
    <w:rsid w:val="0058750A"/>
    <w:rsid w:val="005A15A8"/>
    <w:rsid w:val="005A20E2"/>
    <w:rsid w:val="005B3DA2"/>
    <w:rsid w:val="005B5570"/>
    <w:rsid w:val="005B567A"/>
    <w:rsid w:val="005C113F"/>
    <w:rsid w:val="005C1B65"/>
    <w:rsid w:val="005C26B3"/>
    <w:rsid w:val="005C477F"/>
    <w:rsid w:val="005C6CDD"/>
    <w:rsid w:val="005C7A2A"/>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51D2A"/>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0B9A"/>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D3B4E"/>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471"/>
    <w:rsid w:val="00AE3A9F"/>
    <w:rsid w:val="00AE456A"/>
    <w:rsid w:val="00AF04C3"/>
    <w:rsid w:val="00B10167"/>
    <w:rsid w:val="00B16843"/>
    <w:rsid w:val="00B169F5"/>
    <w:rsid w:val="00B20CB3"/>
    <w:rsid w:val="00B30E33"/>
    <w:rsid w:val="00B37259"/>
    <w:rsid w:val="00B43967"/>
    <w:rsid w:val="00B473D0"/>
    <w:rsid w:val="00B511AC"/>
    <w:rsid w:val="00B51BE6"/>
    <w:rsid w:val="00B51EB5"/>
    <w:rsid w:val="00B57DB3"/>
    <w:rsid w:val="00B63E58"/>
    <w:rsid w:val="00B64241"/>
    <w:rsid w:val="00B64FD2"/>
    <w:rsid w:val="00B67CA9"/>
    <w:rsid w:val="00B71A85"/>
    <w:rsid w:val="00B900A8"/>
    <w:rsid w:val="00B913DF"/>
    <w:rsid w:val="00BA6C89"/>
    <w:rsid w:val="00BA712F"/>
    <w:rsid w:val="00BB0AA2"/>
    <w:rsid w:val="00BB205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2BC"/>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54C5F"/>
    <w:rsid w:val="00E60862"/>
    <w:rsid w:val="00E61CD4"/>
    <w:rsid w:val="00E67CBB"/>
    <w:rsid w:val="00E852E4"/>
    <w:rsid w:val="00E85790"/>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493"/>
    <w:rsid w:val="00F346AC"/>
    <w:rsid w:val="00F434FD"/>
    <w:rsid w:val="00F4437B"/>
    <w:rsid w:val="00F51ED3"/>
    <w:rsid w:val="00F60D40"/>
    <w:rsid w:val="00F637B3"/>
    <w:rsid w:val="00F74C35"/>
    <w:rsid w:val="00F75F7D"/>
    <w:rsid w:val="00F81BF7"/>
    <w:rsid w:val="00F8230C"/>
    <w:rsid w:val="00F865B0"/>
    <w:rsid w:val="00FA47EB"/>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5F47F1"/>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2586313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2968</Words>
  <Characters>17513</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34</cp:revision>
  <cp:lastPrinted>2019-03-19T09:54:00Z</cp:lastPrinted>
  <dcterms:created xsi:type="dcterms:W3CDTF">2019-09-12T07:45:00Z</dcterms:created>
  <dcterms:modified xsi:type="dcterms:W3CDTF">2020-02-03T07:10:00Z</dcterms:modified>
</cp:coreProperties>
</file>